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743D58" w14:textId="7D4701A9" w:rsidR="00422C7D" w:rsidRPr="00C40FDE" w:rsidRDefault="00422C7D" w:rsidP="00422C7D">
      <w:pPr>
        <w:pStyle w:val="NormalWeb"/>
        <w:rPr>
          <w:rFonts w:ascii="Segoe UI" w:hAnsi="Segoe UI" w:cs="Segoe UI"/>
          <w:sz w:val="36"/>
          <w:szCs w:val="36"/>
        </w:rPr>
      </w:pPr>
      <w:r w:rsidRPr="00C40FDE">
        <w:rPr>
          <w:rStyle w:val="Strong"/>
          <w:rFonts w:ascii="Segoe UI" w:hAnsi="Segoe UI" w:cs="Segoe UI"/>
          <w:sz w:val="36"/>
          <w:szCs w:val="36"/>
        </w:rPr>
        <w:t>Confidentiality and Data Protection Policy (Sep</w:t>
      </w:r>
      <w:r w:rsidR="003C44E7">
        <w:rPr>
          <w:rStyle w:val="Strong"/>
          <w:rFonts w:ascii="Segoe UI" w:hAnsi="Segoe UI" w:cs="Segoe UI"/>
          <w:sz w:val="36"/>
          <w:szCs w:val="36"/>
        </w:rPr>
        <w:t>t</w:t>
      </w:r>
      <w:r w:rsidRPr="00C40FDE">
        <w:rPr>
          <w:rStyle w:val="Strong"/>
          <w:rFonts w:ascii="Segoe UI" w:hAnsi="Segoe UI" w:cs="Segoe UI"/>
          <w:sz w:val="36"/>
          <w:szCs w:val="36"/>
        </w:rPr>
        <w:t xml:space="preserve"> 2025)</w:t>
      </w:r>
    </w:p>
    <w:p w14:paraId="7262459D" w14:textId="7F742B27" w:rsidR="00422C7D" w:rsidRPr="00C40FDE" w:rsidRDefault="00422C7D" w:rsidP="00422C7D">
      <w:pPr>
        <w:pStyle w:val="NormalWeb"/>
        <w:rPr>
          <w:rFonts w:ascii="Segoe UI" w:hAnsi="Segoe UI" w:cs="Segoe UI"/>
          <w:sz w:val="28"/>
          <w:szCs w:val="28"/>
        </w:rPr>
      </w:pPr>
      <w:r w:rsidRPr="00C40FDE">
        <w:rPr>
          <w:rStyle w:val="Strong"/>
          <w:rFonts w:ascii="Segoe UI" w:hAnsi="Segoe UI" w:cs="Segoe UI"/>
          <w:sz w:val="28"/>
          <w:szCs w:val="28"/>
        </w:rPr>
        <w:t>Policy Statement:</w:t>
      </w:r>
      <w:r w:rsidRPr="00C40FDE">
        <w:rPr>
          <w:rFonts w:ascii="Segoe UI" w:hAnsi="Segoe UI" w:cs="Segoe UI"/>
          <w:sz w:val="28"/>
          <w:szCs w:val="28"/>
        </w:rPr>
        <w:t xml:space="preserve"> At </w:t>
      </w:r>
      <w:r w:rsidR="003C44E7">
        <w:rPr>
          <w:rFonts w:ascii="Segoe UI" w:hAnsi="Segoe UI" w:cs="Segoe UI"/>
          <w:sz w:val="28"/>
          <w:szCs w:val="28"/>
        </w:rPr>
        <w:t>Little Acorns preschool</w:t>
      </w:r>
      <w:r w:rsidRPr="00C40FDE">
        <w:rPr>
          <w:rFonts w:ascii="Segoe UI" w:hAnsi="Segoe UI" w:cs="Segoe UI"/>
          <w:sz w:val="28"/>
          <w:szCs w:val="28"/>
        </w:rPr>
        <w:t>, we prioritise confidentiality, privacy, and data protection. This policy complies with the revised Early Years Foundation Stage (Sept</w:t>
      </w:r>
      <w:r w:rsidR="003C44E7">
        <w:rPr>
          <w:rFonts w:ascii="Segoe UI" w:hAnsi="Segoe UI" w:cs="Segoe UI"/>
          <w:sz w:val="28"/>
          <w:szCs w:val="28"/>
        </w:rPr>
        <w:t xml:space="preserve"> </w:t>
      </w:r>
      <w:r w:rsidRPr="00C40FDE">
        <w:rPr>
          <w:rFonts w:ascii="Segoe UI" w:hAnsi="Segoe UI" w:cs="Segoe UI"/>
          <w:sz w:val="28"/>
          <w:szCs w:val="28"/>
        </w:rPr>
        <w:t>2025) and current GDPR</w:t>
      </w:r>
      <w:r w:rsidR="003C44E7">
        <w:rPr>
          <w:rFonts w:ascii="Segoe UI" w:hAnsi="Segoe UI" w:cs="Segoe UI"/>
          <w:sz w:val="28"/>
          <w:szCs w:val="28"/>
        </w:rPr>
        <w:t>.</w:t>
      </w:r>
      <w:r w:rsidR="003C44E7" w:rsidRPr="003C44E7">
        <w:rPr>
          <w:rFonts w:ascii="Segoe UI" w:hAnsi="Segoe UI" w:cs="Segoe UI"/>
          <w:sz w:val="28"/>
          <w:szCs w:val="28"/>
          <w:lang w:val="en-US"/>
        </w:rPr>
        <w:t xml:space="preserve"> </w:t>
      </w:r>
    </w:p>
    <w:p w14:paraId="3F158069" w14:textId="77777777" w:rsidR="00422C7D" w:rsidRPr="00C40FDE" w:rsidRDefault="00422C7D" w:rsidP="00422C7D">
      <w:pPr>
        <w:pStyle w:val="NormalWeb"/>
        <w:rPr>
          <w:rFonts w:ascii="Segoe UI" w:hAnsi="Segoe UI" w:cs="Segoe UI"/>
          <w:sz w:val="28"/>
          <w:szCs w:val="28"/>
        </w:rPr>
      </w:pPr>
      <w:r w:rsidRPr="00C40FDE">
        <w:rPr>
          <w:rStyle w:val="Strong"/>
          <w:rFonts w:ascii="Segoe UI" w:hAnsi="Segoe UI" w:cs="Segoe UI"/>
          <w:sz w:val="28"/>
          <w:szCs w:val="28"/>
        </w:rPr>
        <w:t>Confidentiality:</w:t>
      </w:r>
    </w:p>
    <w:p w14:paraId="36EC1709" w14:textId="77777777" w:rsidR="00422C7D" w:rsidRPr="00C40FDE" w:rsidRDefault="00422C7D" w:rsidP="00422C7D">
      <w:pPr>
        <w:pStyle w:val="NormalWeb"/>
        <w:numPr>
          <w:ilvl w:val="0"/>
          <w:numId w:val="8"/>
        </w:numPr>
        <w:rPr>
          <w:rFonts w:ascii="Segoe UI" w:hAnsi="Segoe UI" w:cs="Segoe UI"/>
          <w:sz w:val="28"/>
          <w:szCs w:val="28"/>
        </w:rPr>
      </w:pPr>
      <w:r w:rsidRPr="00C40FDE">
        <w:rPr>
          <w:rFonts w:ascii="Segoe UI" w:hAnsi="Segoe UI" w:cs="Segoe UI"/>
          <w:sz w:val="28"/>
          <w:szCs w:val="28"/>
        </w:rPr>
        <w:t>All personal information provided by parents and children is treated with strict confidentiality, upholding individuals' right to privacy.</w:t>
      </w:r>
    </w:p>
    <w:p w14:paraId="1A3C7469" w14:textId="64439F4C" w:rsidR="00422C7D" w:rsidRPr="00C40FDE" w:rsidRDefault="003C44E7" w:rsidP="00422C7D">
      <w:pPr>
        <w:pStyle w:val="NormalWeb"/>
        <w:numPr>
          <w:ilvl w:val="0"/>
          <w:numId w:val="8"/>
        </w:numPr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>All staff</w:t>
      </w:r>
      <w:r w:rsidR="00422C7D" w:rsidRPr="00C40FDE">
        <w:rPr>
          <w:rFonts w:ascii="Segoe UI" w:hAnsi="Segoe UI" w:cs="Segoe UI"/>
          <w:sz w:val="28"/>
          <w:szCs w:val="28"/>
        </w:rPr>
        <w:t xml:space="preserve"> fully understand confidentiality obligations.</w:t>
      </w:r>
    </w:p>
    <w:p w14:paraId="1C4AA634" w14:textId="7800824A" w:rsidR="00422C7D" w:rsidRPr="00C40FDE" w:rsidRDefault="00422C7D" w:rsidP="00422C7D">
      <w:pPr>
        <w:pStyle w:val="NormalWeb"/>
        <w:numPr>
          <w:ilvl w:val="0"/>
          <w:numId w:val="8"/>
        </w:numPr>
        <w:rPr>
          <w:rFonts w:ascii="Segoe UI" w:hAnsi="Segoe UI" w:cs="Segoe UI"/>
          <w:sz w:val="28"/>
          <w:szCs w:val="28"/>
        </w:rPr>
      </w:pPr>
      <w:r w:rsidRPr="00C40FDE">
        <w:rPr>
          <w:rFonts w:ascii="Segoe UI" w:hAnsi="Segoe UI" w:cs="Segoe UI"/>
          <w:sz w:val="28"/>
          <w:szCs w:val="28"/>
        </w:rPr>
        <w:t xml:space="preserve">Confidential information </w:t>
      </w:r>
      <w:r w:rsidR="003C44E7">
        <w:rPr>
          <w:rFonts w:ascii="Segoe UI" w:hAnsi="Segoe UI" w:cs="Segoe UI"/>
          <w:sz w:val="28"/>
          <w:szCs w:val="28"/>
        </w:rPr>
        <w:t xml:space="preserve">includes </w:t>
      </w:r>
      <w:r w:rsidRPr="00C40FDE">
        <w:rPr>
          <w:rFonts w:ascii="Segoe UI" w:hAnsi="Segoe UI" w:cs="Segoe UI"/>
          <w:sz w:val="28"/>
          <w:szCs w:val="28"/>
        </w:rPr>
        <w:t>personal data, medical records, developmental observations, and other sensitive details.</w:t>
      </w:r>
    </w:p>
    <w:p w14:paraId="76D6EC5C" w14:textId="77777777" w:rsidR="00422C7D" w:rsidRPr="00C40FDE" w:rsidRDefault="00422C7D" w:rsidP="00422C7D">
      <w:pPr>
        <w:pStyle w:val="NormalWeb"/>
        <w:rPr>
          <w:rFonts w:ascii="Segoe UI" w:hAnsi="Segoe UI" w:cs="Segoe UI"/>
          <w:sz w:val="28"/>
          <w:szCs w:val="28"/>
        </w:rPr>
      </w:pPr>
      <w:r w:rsidRPr="00C40FDE">
        <w:rPr>
          <w:rStyle w:val="Strong"/>
          <w:rFonts w:ascii="Segoe UI" w:hAnsi="Segoe UI" w:cs="Segoe UI"/>
          <w:sz w:val="28"/>
          <w:szCs w:val="28"/>
        </w:rPr>
        <w:t>Storage and Access to Information:</w:t>
      </w:r>
    </w:p>
    <w:p w14:paraId="2E366C99" w14:textId="0578FD68" w:rsidR="00422C7D" w:rsidRPr="00C40FDE" w:rsidRDefault="00422C7D" w:rsidP="00422C7D">
      <w:pPr>
        <w:pStyle w:val="NormalWeb"/>
        <w:numPr>
          <w:ilvl w:val="0"/>
          <w:numId w:val="9"/>
        </w:numPr>
        <w:rPr>
          <w:rFonts w:ascii="Segoe UI" w:hAnsi="Segoe UI" w:cs="Segoe UI"/>
          <w:sz w:val="28"/>
          <w:szCs w:val="28"/>
        </w:rPr>
      </w:pPr>
      <w:r w:rsidRPr="00C40FDE">
        <w:rPr>
          <w:rFonts w:ascii="Segoe UI" w:hAnsi="Segoe UI" w:cs="Segoe UI"/>
          <w:sz w:val="28"/>
          <w:szCs w:val="28"/>
        </w:rPr>
        <w:t>P</w:t>
      </w:r>
      <w:r w:rsidR="003C44E7">
        <w:rPr>
          <w:rFonts w:ascii="Segoe UI" w:hAnsi="Segoe UI" w:cs="Segoe UI"/>
          <w:sz w:val="28"/>
          <w:szCs w:val="28"/>
        </w:rPr>
        <w:t xml:space="preserve">aper </w:t>
      </w:r>
      <w:r w:rsidRPr="00C40FDE">
        <w:rPr>
          <w:rFonts w:ascii="Segoe UI" w:hAnsi="Segoe UI" w:cs="Segoe UI"/>
          <w:sz w:val="28"/>
          <w:szCs w:val="28"/>
        </w:rPr>
        <w:t>records are securely stored in locked cabinets accessible only by authorised staff.</w:t>
      </w:r>
    </w:p>
    <w:p w14:paraId="78F10810" w14:textId="4D2E52C6" w:rsidR="00422C7D" w:rsidRPr="00C40FDE" w:rsidRDefault="00422C7D" w:rsidP="00422C7D">
      <w:pPr>
        <w:pStyle w:val="NormalWeb"/>
        <w:numPr>
          <w:ilvl w:val="0"/>
          <w:numId w:val="9"/>
        </w:numPr>
        <w:rPr>
          <w:rFonts w:ascii="Segoe UI" w:hAnsi="Segoe UI" w:cs="Segoe UI"/>
          <w:sz w:val="28"/>
          <w:szCs w:val="28"/>
        </w:rPr>
      </w:pPr>
      <w:r w:rsidRPr="00C40FDE">
        <w:rPr>
          <w:rFonts w:ascii="Segoe UI" w:hAnsi="Segoe UI" w:cs="Segoe UI"/>
          <w:sz w:val="28"/>
          <w:szCs w:val="28"/>
        </w:rPr>
        <w:t>Electronic data is protected with robust passwords</w:t>
      </w:r>
      <w:r w:rsidR="003C44E7">
        <w:rPr>
          <w:rFonts w:ascii="Segoe UI" w:hAnsi="Segoe UI" w:cs="Segoe UI"/>
          <w:sz w:val="28"/>
          <w:szCs w:val="28"/>
        </w:rPr>
        <w:t xml:space="preserve"> </w:t>
      </w:r>
      <w:r w:rsidRPr="00C40FDE">
        <w:rPr>
          <w:rFonts w:ascii="Segoe UI" w:hAnsi="Segoe UI" w:cs="Segoe UI"/>
          <w:sz w:val="28"/>
          <w:szCs w:val="28"/>
        </w:rPr>
        <w:t>to prevent unauthorised access or breaches.</w:t>
      </w:r>
    </w:p>
    <w:p w14:paraId="51CF4FE3" w14:textId="7D3BEF9D" w:rsidR="00422C7D" w:rsidRPr="00C40FDE" w:rsidRDefault="003C44E7" w:rsidP="00422C7D">
      <w:pPr>
        <w:pStyle w:val="NormalWeb"/>
        <w:numPr>
          <w:ilvl w:val="0"/>
          <w:numId w:val="9"/>
        </w:numPr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>S</w:t>
      </w:r>
      <w:r w:rsidR="00422C7D" w:rsidRPr="00C40FDE">
        <w:rPr>
          <w:rFonts w:ascii="Segoe UI" w:hAnsi="Segoe UI" w:cs="Segoe UI"/>
          <w:sz w:val="28"/>
          <w:szCs w:val="28"/>
        </w:rPr>
        <w:t xml:space="preserve">taff members </w:t>
      </w:r>
      <w:r>
        <w:rPr>
          <w:rFonts w:ascii="Segoe UI" w:hAnsi="Segoe UI" w:cs="Segoe UI"/>
          <w:sz w:val="28"/>
          <w:szCs w:val="28"/>
        </w:rPr>
        <w:t xml:space="preserve">only </w:t>
      </w:r>
      <w:r w:rsidR="00422C7D" w:rsidRPr="00C40FDE">
        <w:rPr>
          <w:rFonts w:ascii="Segoe UI" w:hAnsi="Segoe UI" w:cs="Segoe UI"/>
          <w:sz w:val="28"/>
          <w:szCs w:val="28"/>
        </w:rPr>
        <w:t>have access to personal information necessary for their role.</w:t>
      </w:r>
    </w:p>
    <w:p w14:paraId="19389DE5" w14:textId="77777777" w:rsidR="00422C7D" w:rsidRPr="00C40FDE" w:rsidRDefault="00422C7D" w:rsidP="00422C7D">
      <w:pPr>
        <w:pStyle w:val="NormalWeb"/>
        <w:rPr>
          <w:rFonts w:ascii="Segoe UI" w:hAnsi="Segoe UI" w:cs="Segoe UI"/>
          <w:sz w:val="28"/>
          <w:szCs w:val="28"/>
        </w:rPr>
      </w:pPr>
      <w:r w:rsidRPr="00C40FDE">
        <w:rPr>
          <w:rStyle w:val="Strong"/>
          <w:rFonts w:ascii="Segoe UI" w:hAnsi="Segoe UI" w:cs="Segoe UI"/>
          <w:sz w:val="28"/>
          <w:szCs w:val="28"/>
        </w:rPr>
        <w:t>Sharing of Information:</w:t>
      </w:r>
    </w:p>
    <w:p w14:paraId="2C0E1948" w14:textId="77777777" w:rsidR="00422C7D" w:rsidRPr="00C40FDE" w:rsidRDefault="00422C7D" w:rsidP="00422C7D">
      <w:pPr>
        <w:pStyle w:val="NormalWeb"/>
        <w:numPr>
          <w:ilvl w:val="0"/>
          <w:numId w:val="10"/>
        </w:numPr>
        <w:rPr>
          <w:rFonts w:ascii="Segoe UI" w:hAnsi="Segoe UI" w:cs="Segoe UI"/>
          <w:sz w:val="28"/>
          <w:szCs w:val="28"/>
        </w:rPr>
      </w:pPr>
      <w:r w:rsidRPr="00C40FDE">
        <w:rPr>
          <w:rFonts w:ascii="Segoe UI" w:hAnsi="Segoe UI" w:cs="Segoe UI"/>
          <w:sz w:val="28"/>
          <w:szCs w:val="28"/>
        </w:rPr>
        <w:t>Personal data is shared solely on a "need-to-know" basis, always with explicit consent from parents/legal guardians.</w:t>
      </w:r>
    </w:p>
    <w:p w14:paraId="33ECB6C0" w14:textId="77777777" w:rsidR="00422C7D" w:rsidRPr="00C40FDE" w:rsidRDefault="00422C7D" w:rsidP="00422C7D">
      <w:pPr>
        <w:pStyle w:val="NormalWeb"/>
        <w:numPr>
          <w:ilvl w:val="0"/>
          <w:numId w:val="10"/>
        </w:numPr>
        <w:rPr>
          <w:rFonts w:ascii="Segoe UI" w:hAnsi="Segoe UI" w:cs="Segoe UI"/>
          <w:sz w:val="28"/>
          <w:szCs w:val="28"/>
        </w:rPr>
      </w:pPr>
      <w:r w:rsidRPr="00C40FDE">
        <w:rPr>
          <w:rFonts w:ascii="Segoe UI" w:hAnsi="Segoe UI" w:cs="Segoe UI"/>
          <w:sz w:val="28"/>
          <w:szCs w:val="28"/>
        </w:rPr>
        <w:t xml:space="preserve">Data sharing with external professionals (e.g., healthcare or educational specialists) occurs </w:t>
      </w:r>
      <w:proofErr w:type="gramStart"/>
      <w:r w:rsidRPr="00C40FDE">
        <w:rPr>
          <w:rFonts w:ascii="Segoe UI" w:hAnsi="Segoe UI" w:cs="Segoe UI"/>
          <w:sz w:val="28"/>
          <w:szCs w:val="28"/>
        </w:rPr>
        <w:t>only</w:t>
      </w:r>
      <w:proofErr w:type="gramEnd"/>
      <w:r w:rsidRPr="00C40FDE">
        <w:rPr>
          <w:rFonts w:ascii="Segoe UI" w:hAnsi="Segoe UI" w:cs="Segoe UI"/>
          <w:sz w:val="28"/>
          <w:szCs w:val="28"/>
        </w:rPr>
        <w:t xml:space="preserve"> when necessary, appropriate, and with explicit parental consent.</w:t>
      </w:r>
    </w:p>
    <w:p w14:paraId="1B2BA431" w14:textId="14923118" w:rsidR="00422C7D" w:rsidRDefault="00422C7D" w:rsidP="00422C7D">
      <w:pPr>
        <w:pStyle w:val="NormalWeb"/>
        <w:numPr>
          <w:ilvl w:val="0"/>
          <w:numId w:val="10"/>
        </w:numPr>
        <w:rPr>
          <w:rFonts w:ascii="Segoe UI" w:hAnsi="Segoe UI" w:cs="Segoe UI"/>
          <w:sz w:val="28"/>
          <w:szCs w:val="28"/>
        </w:rPr>
      </w:pPr>
      <w:r w:rsidRPr="00C40FDE">
        <w:rPr>
          <w:rFonts w:ascii="Segoe UI" w:hAnsi="Segoe UI" w:cs="Segoe UI"/>
          <w:sz w:val="28"/>
          <w:szCs w:val="28"/>
        </w:rPr>
        <w:t>Written consent is obtained from parents for any photographic, video, or other media usage.</w:t>
      </w:r>
    </w:p>
    <w:p w14:paraId="7E576F2E" w14:textId="77777777" w:rsidR="003C44E7" w:rsidRDefault="003C44E7" w:rsidP="003C44E7">
      <w:pPr>
        <w:pStyle w:val="NormalWeb"/>
        <w:rPr>
          <w:rFonts w:ascii="Segoe UI" w:hAnsi="Segoe UI" w:cs="Segoe UI"/>
          <w:sz w:val="28"/>
          <w:szCs w:val="28"/>
        </w:rPr>
      </w:pPr>
    </w:p>
    <w:p w14:paraId="7373B96D" w14:textId="77777777" w:rsidR="003C44E7" w:rsidRPr="00C40FDE" w:rsidRDefault="003C44E7" w:rsidP="003C44E7">
      <w:pPr>
        <w:pStyle w:val="NormalWeb"/>
        <w:rPr>
          <w:rFonts w:ascii="Segoe UI" w:hAnsi="Segoe UI" w:cs="Segoe UI"/>
          <w:sz w:val="28"/>
          <w:szCs w:val="28"/>
        </w:rPr>
      </w:pPr>
    </w:p>
    <w:p w14:paraId="7446A75E" w14:textId="77777777" w:rsidR="00422C7D" w:rsidRPr="00C40FDE" w:rsidRDefault="00422C7D" w:rsidP="00422C7D">
      <w:pPr>
        <w:pStyle w:val="NormalWeb"/>
        <w:rPr>
          <w:rFonts w:ascii="Segoe UI" w:hAnsi="Segoe UI" w:cs="Segoe UI"/>
          <w:sz w:val="28"/>
          <w:szCs w:val="28"/>
        </w:rPr>
      </w:pPr>
      <w:r w:rsidRPr="00C40FDE">
        <w:rPr>
          <w:rStyle w:val="Strong"/>
          <w:rFonts w:ascii="Segoe UI" w:hAnsi="Segoe UI" w:cs="Segoe UI"/>
          <w:sz w:val="28"/>
          <w:szCs w:val="28"/>
        </w:rPr>
        <w:t>Data Protection:</w:t>
      </w:r>
    </w:p>
    <w:p w14:paraId="558FAA7F" w14:textId="77777777" w:rsidR="00422C7D" w:rsidRPr="00C40FDE" w:rsidRDefault="00422C7D" w:rsidP="00422C7D">
      <w:pPr>
        <w:pStyle w:val="NormalWeb"/>
        <w:numPr>
          <w:ilvl w:val="0"/>
          <w:numId w:val="11"/>
        </w:numPr>
        <w:rPr>
          <w:rFonts w:ascii="Segoe UI" w:hAnsi="Segoe UI" w:cs="Segoe UI"/>
          <w:sz w:val="28"/>
          <w:szCs w:val="28"/>
        </w:rPr>
      </w:pPr>
      <w:r w:rsidRPr="00C40FDE">
        <w:rPr>
          <w:rFonts w:ascii="Segoe UI" w:hAnsi="Segoe UI" w:cs="Segoe UI"/>
          <w:sz w:val="28"/>
          <w:szCs w:val="28"/>
        </w:rPr>
        <w:t>Data processing adheres strictly to GDPR guidelines, ensuring data accuracy, relevance, and timely updates to meet childcare and legal requirements.</w:t>
      </w:r>
    </w:p>
    <w:p w14:paraId="038CB2F7" w14:textId="6C7E3BEF" w:rsidR="00422C7D" w:rsidRPr="00C40FDE" w:rsidRDefault="00422C7D" w:rsidP="00422C7D">
      <w:pPr>
        <w:pStyle w:val="NormalWeb"/>
        <w:numPr>
          <w:ilvl w:val="0"/>
          <w:numId w:val="11"/>
        </w:numPr>
        <w:rPr>
          <w:rFonts w:ascii="Segoe UI" w:hAnsi="Segoe UI" w:cs="Segoe UI"/>
          <w:sz w:val="28"/>
          <w:szCs w:val="28"/>
        </w:rPr>
      </w:pPr>
      <w:r w:rsidRPr="00C40FDE">
        <w:rPr>
          <w:rFonts w:ascii="Segoe UI" w:hAnsi="Segoe UI" w:cs="Segoe UI"/>
          <w:sz w:val="28"/>
          <w:szCs w:val="28"/>
        </w:rPr>
        <w:lastRenderedPageBreak/>
        <w:t>Parents are informed of data collection purposes, lawful processing bases, and their rights under GDPR, including rights to access, correct, or request deletion of data.</w:t>
      </w:r>
    </w:p>
    <w:p w14:paraId="47BA65A0" w14:textId="77777777" w:rsidR="00422C7D" w:rsidRPr="00C40FDE" w:rsidRDefault="00422C7D" w:rsidP="00422C7D">
      <w:pPr>
        <w:pStyle w:val="NormalWeb"/>
        <w:rPr>
          <w:rFonts w:ascii="Segoe UI" w:hAnsi="Segoe UI" w:cs="Segoe UI"/>
          <w:sz w:val="28"/>
          <w:szCs w:val="28"/>
        </w:rPr>
      </w:pPr>
      <w:r w:rsidRPr="00C40FDE">
        <w:rPr>
          <w:rStyle w:val="Strong"/>
          <w:rFonts w:ascii="Segoe UI" w:hAnsi="Segoe UI" w:cs="Segoe UI"/>
          <w:sz w:val="28"/>
          <w:szCs w:val="28"/>
        </w:rPr>
        <w:t>Data Breach:</w:t>
      </w:r>
    </w:p>
    <w:p w14:paraId="54D9984B" w14:textId="77777777" w:rsidR="00422C7D" w:rsidRPr="00C40FDE" w:rsidRDefault="00422C7D" w:rsidP="00422C7D">
      <w:pPr>
        <w:pStyle w:val="NormalWeb"/>
        <w:numPr>
          <w:ilvl w:val="0"/>
          <w:numId w:val="12"/>
        </w:numPr>
        <w:rPr>
          <w:rFonts w:ascii="Segoe UI" w:hAnsi="Segoe UI" w:cs="Segoe UI"/>
          <w:sz w:val="28"/>
          <w:szCs w:val="28"/>
        </w:rPr>
      </w:pPr>
      <w:r w:rsidRPr="00C40FDE">
        <w:rPr>
          <w:rFonts w:ascii="Segoe UI" w:hAnsi="Segoe UI" w:cs="Segoe UI"/>
          <w:sz w:val="28"/>
          <w:szCs w:val="28"/>
        </w:rPr>
        <w:t>Suspected or actual data breaches will trigger immediate internal investigation and prompt mitigation actions.</w:t>
      </w:r>
    </w:p>
    <w:p w14:paraId="3AB46809" w14:textId="77777777" w:rsidR="00422C7D" w:rsidRPr="00C40FDE" w:rsidRDefault="00422C7D" w:rsidP="00422C7D">
      <w:pPr>
        <w:pStyle w:val="NormalWeb"/>
        <w:numPr>
          <w:ilvl w:val="0"/>
          <w:numId w:val="12"/>
        </w:numPr>
        <w:rPr>
          <w:rFonts w:ascii="Segoe UI" w:hAnsi="Segoe UI" w:cs="Segoe UI"/>
          <w:sz w:val="28"/>
          <w:szCs w:val="28"/>
        </w:rPr>
      </w:pPr>
      <w:r w:rsidRPr="00C40FDE">
        <w:rPr>
          <w:rFonts w:ascii="Segoe UI" w:hAnsi="Segoe UI" w:cs="Segoe UI"/>
          <w:sz w:val="28"/>
          <w:szCs w:val="28"/>
        </w:rPr>
        <w:t>Affected individuals and relevant data protection authorities are notified immediately as mandated by GDPR.</w:t>
      </w:r>
    </w:p>
    <w:p w14:paraId="36080599" w14:textId="77777777" w:rsidR="00422C7D" w:rsidRPr="00C40FDE" w:rsidRDefault="00422C7D" w:rsidP="00422C7D">
      <w:pPr>
        <w:pStyle w:val="NormalWeb"/>
        <w:rPr>
          <w:rFonts w:ascii="Segoe UI" w:hAnsi="Segoe UI" w:cs="Segoe UI"/>
          <w:sz w:val="28"/>
          <w:szCs w:val="28"/>
        </w:rPr>
      </w:pPr>
      <w:r w:rsidRPr="00C40FDE">
        <w:rPr>
          <w:rStyle w:val="Strong"/>
          <w:rFonts w:ascii="Segoe UI" w:hAnsi="Segoe UI" w:cs="Segoe UI"/>
          <w:sz w:val="28"/>
          <w:szCs w:val="28"/>
        </w:rPr>
        <w:t>Retention and Disposal of Data:</w:t>
      </w:r>
    </w:p>
    <w:p w14:paraId="6CCBA0BC" w14:textId="77777777" w:rsidR="00422C7D" w:rsidRPr="00C40FDE" w:rsidRDefault="00422C7D" w:rsidP="00422C7D">
      <w:pPr>
        <w:pStyle w:val="NormalWeb"/>
        <w:numPr>
          <w:ilvl w:val="0"/>
          <w:numId w:val="13"/>
        </w:numPr>
        <w:rPr>
          <w:rFonts w:ascii="Segoe UI" w:hAnsi="Segoe UI" w:cs="Segoe UI"/>
          <w:sz w:val="28"/>
          <w:szCs w:val="28"/>
        </w:rPr>
      </w:pPr>
      <w:r w:rsidRPr="00C40FDE">
        <w:rPr>
          <w:rFonts w:ascii="Segoe UI" w:hAnsi="Segoe UI" w:cs="Segoe UI"/>
          <w:sz w:val="28"/>
          <w:szCs w:val="28"/>
        </w:rPr>
        <w:t>Data retention aligns with GDPR principles, maintaining information only for as long as necessary for childcare provision and statutory requirements.</w:t>
      </w:r>
    </w:p>
    <w:p w14:paraId="5AE24A8D" w14:textId="77777777" w:rsidR="00422C7D" w:rsidRPr="00C40FDE" w:rsidRDefault="00422C7D" w:rsidP="00422C7D">
      <w:pPr>
        <w:pStyle w:val="NormalWeb"/>
        <w:numPr>
          <w:ilvl w:val="0"/>
          <w:numId w:val="13"/>
        </w:numPr>
        <w:rPr>
          <w:rFonts w:ascii="Segoe UI" w:hAnsi="Segoe UI" w:cs="Segoe UI"/>
          <w:sz w:val="28"/>
          <w:szCs w:val="28"/>
        </w:rPr>
      </w:pPr>
      <w:r w:rsidRPr="00C40FDE">
        <w:rPr>
          <w:rFonts w:ascii="Segoe UI" w:hAnsi="Segoe UI" w:cs="Segoe UI"/>
          <w:sz w:val="28"/>
          <w:szCs w:val="28"/>
        </w:rPr>
        <w:t>Secure disposal methods (shredding physical documents or permanent deletion of electronic files) are rigorously employed when data is no longer required.</w:t>
      </w:r>
    </w:p>
    <w:p w14:paraId="3652DF9C" w14:textId="77777777" w:rsidR="00422C7D" w:rsidRPr="00C40FDE" w:rsidRDefault="00422C7D" w:rsidP="00422C7D">
      <w:pPr>
        <w:pStyle w:val="NormalWeb"/>
        <w:rPr>
          <w:rFonts w:ascii="Segoe UI" w:hAnsi="Segoe UI" w:cs="Segoe UI"/>
          <w:sz w:val="28"/>
          <w:szCs w:val="28"/>
        </w:rPr>
      </w:pPr>
      <w:r w:rsidRPr="00C40FDE">
        <w:rPr>
          <w:rStyle w:val="Strong"/>
          <w:rFonts w:ascii="Segoe UI" w:hAnsi="Segoe UI" w:cs="Segoe UI"/>
          <w:sz w:val="28"/>
          <w:szCs w:val="28"/>
        </w:rPr>
        <w:t>Staff Training and Awareness:</w:t>
      </w:r>
    </w:p>
    <w:p w14:paraId="24593C17" w14:textId="7385385A" w:rsidR="00422C7D" w:rsidRPr="00C40FDE" w:rsidRDefault="00422C7D" w:rsidP="00422C7D">
      <w:pPr>
        <w:pStyle w:val="NormalWeb"/>
        <w:numPr>
          <w:ilvl w:val="0"/>
          <w:numId w:val="14"/>
        </w:numPr>
        <w:rPr>
          <w:rFonts w:ascii="Segoe UI" w:hAnsi="Segoe UI" w:cs="Segoe UI"/>
          <w:sz w:val="28"/>
          <w:szCs w:val="28"/>
        </w:rPr>
      </w:pPr>
      <w:r w:rsidRPr="00C40FDE">
        <w:rPr>
          <w:rFonts w:ascii="Segoe UI" w:hAnsi="Segoe UI" w:cs="Segoe UI"/>
          <w:sz w:val="28"/>
          <w:szCs w:val="28"/>
        </w:rPr>
        <w:t>Staff receive GDPR and confidentiality training, clear</w:t>
      </w:r>
      <w:r w:rsidR="003C44E7">
        <w:rPr>
          <w:rFonts w:ascii="Segoe UI" w:hAnsi="Segoe UI" w:cs="Segoe UI"/>
          <w:sz w:val="28"/>
          <w:szCs w:val="28"/>
        </w:rPr>
        <w:t xml:space="preserve"> </w:t>
      </w:r>
      <w:r w:rsidRPr="00C40FDE">
        <w:rPr>
          <w:rFonts w:ascii="Segoe UI" w:hAnsi="Segoe UI" w:cs="Segoe UI"/>
          <w:sz w:val="28"/>
          <w:szCs w:val="28"/>
        </w:rPr>
        <w:t>understanding responsibilities and required practices.</w:t>
      </w:r>
    </w:p>
    <w:p w14:paraId="0E62FEB9" w14:textId="349C163B" w:rsidR="00422C7D" w:rsidRPr="00C40FDE" w:rsidRDefault="00422C7D" w:rsidP="00422C7D">
      <w:pPr>
        <w:pStyle w:val="NormalWeb"/>
        <w:numPr>
          <w:ilvl w:val="0"/>
          <w:numId w:val="14"/>
        </w:numPr>
        <w:rPr>
          <w:rFonts w:ascii="Segoe UI" w:hAnsi="Segoe UI" w:cs="Segoe UI"/>
          <w:sz w:val="28"/>
          <w:szCs w:val="28"/>
        </w:rPr>
      </w:pPr>
      <w:r w:rsidRPr="00C40FDE">
        <w:rPr>
          <w:rFonts w:ascii="Segoe UI" w:hAnsi="Segoe UI" w:cs="Segoe UI"/>
          <w:sz w:val="28"/>
          <w:szCs w:val="28"/>
        </w:rPr>
        <w:t>All staff sign confidentiality agreement</w:t>
      </w:r>
      <w:r w:rsidR="003C44E7">
        <w:rPr>
          <w:rFonts w:ascii="Segoe UI" w:hAnsi="Segoe UI" w:cs="Segoe UI"/>
          <w:sz w:val="28"/>
          <w:szCs w:val="28"/>
        </w:rPr>
        <w:t>s</w:t>
      </w:r>
      <w:r w:rsidRPr="00C40FDE">
        <w:rPr>
          <w:rFonts w:ascii="Segoe UI" w:hAnsi="Segoe UI" w:cs="Segoe UI"/>
          <w:sz w:val="28"/>
          <w:szCs w:val="28"/>
        </w:rPr>
        <w:t>.</w:t>
      </w:r>
    </w:p>
    <w:p w14:paraId="06D2B3CF" w14:textId="77777777" w:rsidR="00422C7D" w:rsidRPr="00C40FDE" w:rsidRDefault="00422C7D" w:rsidP="00422C7D">
      <w:pPr>
        <w:pStyle w:val="NormalWeb"/>
        <w:rPr>
          <w:rFonts w:ascii="Segoe UI" w:hAnsi="Segoe UI" w:cs="Segoe UI"/>
          <w:sz w:val="28"/>
          <w:szCs w:val="28"/>
        </w:rPr>
      </w:pPr>
      <w:r w:rsidRPr="00C40FDE">
        <w:rPr>
          <w:rStyle w:val="Strong"/>
          <w:rFonts w:ascii="Segoe UI" w:hAnsi="Segoe UI" w:cs="Segoe UI"/>
          <w:sz w:val="28"/>
          <w:szCs w:val="28"/>
        </w:rPr>
        <w:t>Review and Monitoring:</w:t>
      </w:r>
    </w:p>
    <w:p w14:paraId="5C48D34E" w14:textId="6410FC5C" w:rsidR="00422C7D" w:rsidRPr="00C40FDE" w:rsidRDefault="00422C7D" w:rsidP="00422C7D">
      <w:pPr>
        <w:pStyle w:val="NormalWeb"/>
        <w:numPr>
          <w:ilvl w:val="0"/>
          <w:numId w:val="15"/>
        </w:numPr>
        <w:rPr>
          <w:rFonts w:ascii="Segoe UI" w:hAnsi="Segoe UI" w:cs="Segoe UI"/>
          <w:sz w:val="28"/>
          <w:szCs w:val="28"/>
        </w:rPr>
      </w:pPr>
      <w:r w:rsidRPr="00C40FDE">
        <w:rPr>
          <w:rFonts w:ascii="Segoe UI" w:hAnsi="Segoe UI" w:cs="Segoe UI"/>
          <w:sz w:val="28"/>
          <w:szCs w:val="28"/>
        </w:rPr>
        <w:t>The policy undergoes annual reviews</w:t>
      </w:r>
      <w:r w:rsidR="003C44E7">
        <w:rPr>
          <w:rFonts w:ascii="Segoe UI" w:hAnsi="Segoe UI" w:cs="Segoe UI"/>
          <w:sz w:val="28"/>
          <w:szCs w:val="28"/>
        </w:rPr>
        <w:t xml:space="preserve"> </w:t>
      </w:r>
      <w:r w:rsidRPr="00C40FDE">
        <w:rPr>
          <w:rFonts w:ascii="Segoe UI" w:hAnsi="Segoe UI" w:cs="Segoe UI"/>
          <w:sz w:val="28"/>
          <w:szCs w:val="28"/>
        </w:rPr>
        <w:t>to maintain alignment with EYFS and GDPR updates.</w:t>
      </w:r>
    </w:p>
    <w:p w14:paraId="3F99240F" w14:textId="77777777" w:rsidR="00422C7D" w:rsidRPr="00C40FDE" w:rsidRDefault="00422C7D" w:rsidP="00422C7D">
      <w:pPr>
        <w:pStyle w:val="NormalWeb"/>
        <w:rPr>
          <w:rFonts w:ascii="Segoe UI" w:hAnsi="Segoe UI" w:cs="Segoe UI"/>
          <w:sz w:val="28"/>
          <w:szCs w:val="28"/>
        </w:rPr>
      </w:pPr>
      <w:r w:rsidRPr="00C40FDE">
        <w:rPr>
          <w:rStyle w:val="Strong"/>
          <w:rFonts w:ascii="Segoe UI" w:hAnsi="Segoe UI" w:cs="Segoe UI"/>
          <w:sz w:val="28"/>
          <w:szCs w:val="28"/>
        </w:rPr>
        <w:t>Alignment with EYFS 2025 and GDPR:</w:t>
      </w:r>
    </w:p>
    <w:p w14:paraId="7109372D" w14:textId="77777777" w:rsidR="00422C7D" w:rsidRPr="00C40FDE" w:rsidRDefault="00422C7D" w:rsidP="00422C7D">
      <w:pPr>
        <w:pStyle w:val="NormalWeb"/>
        <w:numPr>
          <w:ilvl w:val="0"/>
          <w:numId w:val="16"/>
        </w:numPr>
        <w:rPr>
          <w:rFonts w:ascii="Segoe UI" w:hAnsi="Segoe UI" w:cs="Segoe UI"/>
          <w:sz w:val="28"/>
          <w:szCs w:val="28"/>
        </w:rPr>
      </w:pPr>
      <w:r w:rsidRPr="00C40FDE">
        <w:rPr>
          <w:rFonts w:ascii="Segoe UI" w:hAnsi="Segoe UI" w:cs="Segoe UI"/>
          <w:sz w:val="28"/>
          <w:szCs w:val="28"/>
        </w:rPr>
        <w:t>This policy fully integrates EYFS 2025 revisions, emphasizing safeguarding personal data, transparency in data handling, rigorous confidentiality standards, and comprehensive GDPR compliance.</w:t>
      </w:r>
    </w:p>
    <w:p w14:paraId="06AE4F04" w14:textId="37F7F191" w:rsidR="003C44E7" w:rsidRDefault="00422C7D" w:rsidP="00422C7D">
      <w:pPr>
        <w:pStyle w:val="NormalWeb"/>
        <w:rPr>
          <w:rFonts w:ascii="Segoe UI" w:hAnsi="Segoe UI" w:cs="Segoe UI"/>
          <w:sz w:val="28"/>
          <w:szCs w:val="28"/>
        </w:rPr>
      </w:pPr>
      <w:r w:rsidRPr="00C40FDE">
        <w:rPr>
          <w:rFonts w:ascii="Segoe UI" w:hAnsi="Segoe UI" w:cs="Segoe UI"/>
          <w:sz w:val="28"/>
          <w:szCs w:val="28"/>
        </w:rPr>
        <w:t xml:space="preserve">Signed: </w:t>
      </w:r>
      <w:r w:rsidR="003C44E7">
        <w:rPr>
          <w:rFonts w:ascii="Segoe UI" w:hAnsi="Segoe UI" w:cs="Segoe UI"/>
          <w:sz w:val="28"/>
          <w:szCs w:val="28"/>
        </w:rPr>
        <w:t>Chairperson</w:t>
      </w:r>
      <w:r w:rsidRPr="00C40FDE">
        <w:rPr>
          <w:rFonts w:ascii="Segoe UI" w:hAnsi="Segoe UI" w:cs="Segoe UI"/>
          <w:sz w:val="28"/>
          <w:szCs w:val="28"/>
        </w:rPr>
        <w:br/>
        <w:t xml:space="preserve">Date: </w:t>
      </w:r>
      <w:r w:rsidR="003C44E7">
        <w:rPr>
          <w:rFonts w:ascii="Segoe UI" w:hAnsi="Segoe UI" w:cs="Segoe UI"/>
          <w:sz w:val="28"/>
          <w:szCs w:val="28"/>
        </w:rPr>
        <w:t>September 2025</w:t>
      </w:r>
    </w:p>
    <w:p w14:paraId="0C5A67FD" w14:textId="77777777" w:rsidR="003C44E7" w:rsidRDefault="003C44E7" w:rsidP="00422C7D">
      <w:pPr>
        <w:pStyle w:val="NormalWeb"/>
        <w:rPr>
          <w:rFonts w:ascii="Segoe UI" w:hAnsi="Segoe UI" w:cs="Segoe UI"/>
          <w:sz w:val="28"/>
          <w:szCs w:val="28"/>
        </w:rPr>
      </w:pPr>
    </w:p>
    <w:p w14:paraId="4267AC8C" w14:textId="77777777" w:rsidR="003C44E7" w:rsidRPr="00C40FDE" w:rsidRDefault="003C44E7" w:rsidP="00422C7D">
      <w:pPr>
        <w:pStyle w:val="NormalWeb"/>
        <w:rPr>
          <w:rFonts w:ascii="Segoe UI" w:hAnsi="Segoe UI" w:cs="Segoe UI"/>
          <w:sz w:val="28"/>
          <w:szCs w:val="28"/>
        </w:rPr>
      </w:pPr>
    </w:p>
    <w:p w14:paraId="7BC78156" w14:textId="13346786" w:rsidR="00B94061" w:rsidRPr="00C40FDE" w:rsidRDefault="00B94061" w:rsidP="00422C7D">
      <w:pPr>
        <w:rPr>
          <w:rFonts w:ascii="Segoe UI" w:hAnsi="Segoe UI" w:cs="Segoe UI"/>
        </w:rPr>
      </w:pPr>
    </w:p>
    <w:sectPr w:rsidR="00B94061" w:rsidRPr="00C40FDE" w:rsidSect="003C44E7">
      <w:footerReference w:type="default" r:id="rId7"/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DD607E" w14:textId="77777777" w:rsidR="00F474EF" w:rsidRDefault="00F474EF" w:rsidP="000D72BE">
      <w:r>
        <w:separator/>
      </w:r>
    </w:p>
  </w:endnote>
  <w:endnote w:type="continuationSeparator" w:id="0">
    <w:p w14:paraId="50E1CCF4" w14:textId="77777777" w:rsidR="00F474EF" w:rsidRDefault="00F474EF" w:rsidP="000D7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BDBF0D" w14:textId="7AAE418A" w:rsidR="000D72BE" w:rsidRDefault="000D72BE" w:rsidP="000D72BE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8A7805" w14:textId="77777777" w:rsidR="00F474EF" w:rsidRDefault="00F474EF" w:rsidP="000D72BE">
      <w:r>
        <w:separator/>
      </w:r>
    </w:p>
  </w:footnote>
  <w:footnote w:type="continuationSeparator" w:id="0">
    <w:p w14:paraId="19952F41" w14:textId="77777777" w:rsidR="00F474EF" w:rsidRDefault="00F474EF" w:rsidP="000D72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00000004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00000005"/>
    <w:lvl w:ilvl="0" w:tplc="0000019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0006"/>
    <w:multiLevelType w:val="hybridMultilevel"/>
    <w:tmpl w:val="00000006"/>
    <w:lvl w:ilvl="0" w:tplc="000001F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0007"/>
    <w:multiLevelType w:val="hybridMultilevel"/>
    <w:tmpl w:val="00000007"/>
    <w:lvl w:ilvl="0" w:tplc="0000025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F7343F8"/>
    <w:multiLevelType w:val="multilevel"/>
    <w:tmpl w:val="7B5C1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7FC2E12"/>
    <w:multiLevelType w:val="multilevel"/>
    <w:tmpl w:val="34806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4A4371F"/>
    <w:multiLevelType w:val="multilevel"/>
    <w:tmpl w:val="A3E03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DD43FCD"/>
    <w:multiLevelType w:val="multilevel"/>
    <w:tmpl w:val="9C587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27D01AC"/>
    <w:multiLevelType w:val="multilevel"/>
    <w:tmpl w:val="A75CF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5A533E8"/>
    <w:multiLevelType w:val="multilevel"/>
    <w:tmpl w:val="0E5AE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7F32CD6"/>
    <w:multiLevelType w:val="multilevel"/>
    <w:tmpl w:val="963C0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6112D38"/>
    <w:multiLevelType w:val="multilevel"/>
    <w:tmpl w:val="0ED2E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B1D5C28"/>
    <w:multiLevelType w:val="multilevel"/>
    <w:tmpl w:val="77989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51954662">
    <w:abstractNumId w:val="0"/>
  </w:num>
  <w:num w:numId="2" w16cid:durableId="2066832898">
    <w:abstractNumId w:val="1"/>
  </w:num>
  <w:num w:numId="3" w16cid:durableId="2009356858">
    <w:abstractNumId w:val="2"/>
  </w:num>
  <w:num w:numId="4" w16cid:durableId="1813448342">
    <w:abstractNumId w:val="3"/>
  </w:num>
  <w:num w:numId="5" w16cid:durableId="1270696626">
    <w:abstractNumId w:val="4"/>
  </w:num>
  <w:num w:numId="6" w16cid:durableId="1087309603">
    <w:abstractNumId w:val="5"/>
  </w:num>
  <w:num w:numId="7" w16cid:durableId="1924023649">
    <w:abstractNumId w:val="6"/>
  </w:num>
  <w:num w:numId="8" w16cid:durableId="1728727517">
    <w:abstractNumId w:val="9"/>
  </w:num>
  <w:num w:numId="9" w16cid:durableId="1771973160">
    <w:abstractNumId w:val="12"/>
  </w:num>
  <w:num w:numId="10" w16cid:durableId="552422181">
    <w:abstractNumId w:val="15"/>
  </w:num>
  <w:num w:numId="11" w16cid:durableId="491259443">
    <w:abstractNumId w:val="7"/>
  </w:num>
  <w:num w:numId="12" w16cid:durableId="69624686">
    <w:abstractNumId w:val="14"/>
  </w:num>
  <w:num w:numId="13" w16cid:durableId="299842339">
    <w:abstractNumId w:val="10"/>
  </w:num>
  <w:num w:numId="14" w16cid:durableId="1805192833">
    <w:abstractNumId w:val="13"/>
  </w:num>
  <w:num w:numId="15" w16cid:durableId="1851488051">
    <w:abstractNumId w:val="8"/>
  </w:num>
  <w:num w:numId="16" w16cid:durableId="139778408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A85"/>
    <w:rsid w:val="0001538C"/>
    <w:rsid w:val="00031602"/>
    <w:rsid w:val="00072321"/>
    <w:rsid w:val="000D72BE"/>
    <w:rsid w:val="003C44E7"/>
    <w:rsid w:val="00422C7D"/>
    <w:rsid w:val="00461A85"/>
    <w:rsid w:val="0064046C"/>
    <w:rsid w:val="007C29E6"/>
    <w:rsid w:val="00B94061"/>
    <w:rsid w:val="00C40FDE"/>
    <w:rsid w:val="00D84D52"/>
    <w:rsid w:val="00F474EF"/>
    <w:rsid w:val="00F90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4E1F50A"/>
  <w15:chartTrackingRefBased/>
  <w15:docId w15:val="{07050C59-690C-BC42-95B8-3BB7356E2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D72B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D72BE"/>
  </w:style>
  <w:style w:type="paragraph" w:styleId="Footer">
    <w:name w:val="footer"/>
    <w:basedOn w:val="Normal"/>
    <w:link w:val="FooterChar"/>
    <w:uiPriority w:val="99"/>
    <w:unhideWhenUsed/>
    <w:rsid w:val="000D72B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D72BE"/>
  </w:style>
  <w:style w:type="paragraph" w:styleId="NormalWeb">
    <w:name w:val="Normal (Web)"/>
    <w:basedOn w:val="Normal"/>
    <w:uiPriority w:val="99"/>
    <w:semiHidden/>
    <w:unhideWhenUsed/>
    <w:rsid w:val="00422C7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422C7D"/>
    <w:rPr>
      <w:b/>
      <w:bCs/>
    </w:rPr>
  </w:style>
  <w:style w:type="character" w:styleId="Emphasis">
    <w:name w:val="Emphasis"/>
    <w:basedOn w:val="DefaultParagraphFont"/>
    <w:uiPriority w:val="20"/>
    <w:qFormat/>
    <w:rsid w:val="00422C7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479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412</Words>
  <Characters>2350</Characters>
  <Application>Microsoft Office Word</Application>
  <DocSecurity>0</DocSecurity>
  <Lines>19</Lines>
  <Paragraphs>5</Paragraphs>
  <ScaleCrop>false</ScaleCrop>
  <Company/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Little Acorns Office</cp:lastModifiedBy>
  <cp:revision>2</cp:revision>
  <cp:lastPrinted>2025-10-20T10:32:00Z</cp:lastPrinted>
  <dcterms:created xsi:type="dcterms:W3CDTF">2025-10-20T10:32:00Z</dcterms:created>
  <dcterms:modified xsi:type="dcterms:W3CDTF">2025-10-20T10:32:00Z</dcterms:modified>
</cp:coreProperties>
</file>